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120A7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120A7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 xml:space="preserve">(dále jen </w:t>
      </w:r>
      <w:r w:rsidR="0069369A">
        <w:rPr>
          <w:rFonts w:ascii="Arial" w:hAnsi="Arial" w:cs="Arial"/>
          <w:b/>
          <w:sz w:val="22"/>
          <w:szCs w:val="22"/>
        </w:rPr>
        <w:t>„</w:t>
      </w:r>
      <w:r w:rsidR="008F454A">
        <w:rPr>
          <w:rFonts w:ascii="Arial" w:hAnsi="Arial" w:cs="Arial"/>
          <w:b/>
          <w:sz w:val="22"/>
          <w:szCs w:val="22"/>
        </w:rPr>
        <w:t>občanský zákoník</w:t>
      </w:r>
      <w:r w:rsidR="0069369A">
        <w:rPr>
          <w:rFonts w:ascii="Arial" w:hAnsi="Arial" w:cs="Arial"/>
          <w:b/>
          <w:sz w:val="22"/>
          <w:szCs w:val="22"/>
        </w:rPr>
        <w:t>“</w:t>
      </w:r>
      <w:r w:rsidR="008F454A">
        <w:rPr>
          <w:rFonts w:ascii="Arial" w:hAnsi="Arial" w:cs="Arial"/>
          <w:b/>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46A629D0" w:rsidR="00FE167B" w:rsidRPr="0051797D" w:rsidRDefault="003565FC" w:rsidP="00C3687C">
      <w:pPr>
        <w:jc w:val="center"/>
        <w:rPr>
          <w:rFonts w:ascii="Arial" w:hAnsi="Arial" w:cs="Arial"/>
          <w:b/>
          <w:sz w:val="22"/>
          <w:szCs w:val="22"/>
        </w:rPr>
      </w:pPr>
      <w:r w:rsidRPr="003565FC">
        <w:rPr>
          <w:rFonts w:ascii="Arial" w:hAnsi="Arial" w:cs="Arial"/>
          <w:b/>
          <w:sz w:val="22"/>
          <w:szCs w:val="22"/>
        </w:rPr>
        <w:t xml:space="preserve">II/128, II/150 Lukavec – hr. </w:t>
      </w:r>
      <w:proofErr w:type="gramStart"/>
      <w:r w:rsidRPr="003565FC">
        <w:rPr>
          <w:rFonts w:ascii="Arial" w:hAnsi="Arial" w:cs="Arial"/>
          <w:b/>
          <w:sz w:val="22"/>
          <w:szCs w:val="22"/>
        </w:rPr>
        <w:t>kraje</w:t>
      </w:r>
      <w:proofErr w:type="gramEnd"/>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36F9E9E9"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995229">
        <w:rPr>
          <w:rFonts w:ascii="Arial" w:eastAsia="MS Mincho" w:hAnsi="Arial" w:cs="Arial"/>
          <w:sz w:val="22"/>
          <w:szCs w:val="22"/>
        </w:rPr>
        <w:t>6</w:t>
      </w:r>
      <w:r w:rsidR="00C7181C" w:rsidRPr="00D107EF">
        <w:rPr>
          <w:rFonts w:ascii="Arial" w:eastAsia="MS Mincho" w:hAnsi="Arial" w:cs="Arial"/>
          <w:sz w:val="22"/>
          <w:szCs w:val="22"/>
        </w:rPr>
        <w:t xml:space="preserve"> </w:t>
      </w:r>
      <w:r w:rsidR="00995229">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1A77AB7D"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0A2A38">
        <w:rPr>
          <w:rFonts w:ascii="Arial" w:eastAsia="MS Mincho" w:hAnsi="Arial" w:cs="Arial"/>
          <w:sz w:val="22"/>
          <w:szCs w:val="22"/>
        </w:rPr>
        <w:t>Tomáš Pípal</w:t>
      </w:r>
    </w:p>
    <w:p w14:paraId="399E5D29" w14:textId="77777777"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proofErr w:type="spellStart"/>
      <w:r w:rsidR="00C7181C" w:rsidRPr="005C1B65">
        <w:rPr>
          <w:rFonts w:ascii="Arial" w:hAnsi="Arial" w:cs="Arial"/>
          <w:sz w:val="22"/>
          <w:szCs w:val="22"/>
        </w:rPr>
        <w:t>Sberbank</w:t>
      </w:r>
      <w:proofErr w:type="spellEnd"/>
      <w:r w:rsidR="00C7181C" w:rsidRPr="005C1B65">
        <w:rPr>
          <w:rFonts w:ascii="Arial" w:hAnsi="Arial" w:cs="Arial"/>
          <w:sz w:val="22"/>
          <w:szCs w:val="22"/>
        </w:rPr>
        <w:t xml:space="preserve"> CZ, a.s., pobočka Jihlava   </w:t>
      </w:r>
    </w:p>
    <w:p w14:paraId="0B68B647" w14:textId="249F027A"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72737A" w:rsidRPr="0072737A">
        <w:rPr>
          <w:rFonts w:ascii="Arial" w:hAnsi="Arial" w:cs="Arial"/>
          <w:sz w:val="22"/>
          <w:szCs w:val="22"/>
        </w:rPr>
        <w:t>4 200 201 366 / 6800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231DF9A2" w:rsidR="00637C60" w:rsidRDefault="00637C60" w:rsidP="00637C60">
      <w:pPr>
        <w:pStyle w:val="Zkladntextodsazen21"/>
        <w:ind w:left="0" w:firstLine="0"/>
        <w:rPr>
          <w:rFonts w:ascii="Arial" w:hAnsi="Arial" w:cs="Arial"/>
          <w:sz w:val="22"/>
          <w:szCs w:val="22"/>
        </w:rPr>
      </w:pPr>
    </w:p>
    <w:p w14:paraId="4FFE93E4" w14:textId="31B8DECA" w:rsidR="00B42106" w:rsidRDefault="00B42106" w:rsidP="00637C60">
      <w:pPr>
        <w:pStyle w:val="Zkladntextodsazen21"/>
        <w:ind w:left="0" w:firstLine="0"/>
        <w:rPr>
          <w:rFonts w:ascii="Arial" w:hAnsi="Arial" w:cs="Arial"/>
          <w:sz w:val="22"/>
          <w:szCs w:val="22"/>
        </w:rPr>
      </w:pPr>
    </w:p>
    <w:p w14:paraId="1C47C3E0" w14:textId="77777777" w:rsidR="00B42106" w:rsidRPr="005C1B65" w:rsidRDefault="00B42106" w:rsidP="00637C60">
      <w:pPr>
        <w:pStyle w:val="Zkladntextodsazen21"/>
        <w:ind w:left="0" w:firstLine="0"/>
        <w:rPr>
          <w:rFonts w:ascii="Arial" w:hAnsi="Arial" w:cs="Arial"/>
          <w:sz w:val="22"/>
          <w:szCs w:val="22"/>
        </w:rPr>
      </w:pPr>
    </w:p>
    <w:p w14:paraId="11825056" w14:textId="4ADF2428" w:rsidR="0072737A" w:rsidRPr="00EA4A90" w:rsidRDefault="00637C60" w:rsidP="0072737A">
      <w:pPr>
        <w:pStyle w:val="Zkladntextodsazen21"/>
        <w:ind w:left="0" w:firstLine="0"/>
        <w:rPr>
          <w:rFonts w:ascii="Arial" w:hAnsi="Arial" w:cs="Arial"/>
          <w:sz w:val="22"/>
          <w:szCs w:val="22"/>
        </w:rPr>
      </w:pPr>
      <w:r w:rsidRPr="00C73412">
        <w:rPr>
          <w:rFonts w:ascii="Arial" w:hAnsi="Arial" w:cs="Arial"/>
          <w:sz w:val="22"/>
          <w:szCs w:val="22"/>
        </w:rPr>
        <w:lastRenderedPageBreak/>
        <w:t xml:space="preserve">Výkon </w:t>
      </w:r>
      <w:r w:rsidR="00A53178" w:rsidRPr="00C73412">
        <w:rPr>
          <w:rFonts w:ascii="Arial" w:hAnsi="Arial" w:cs="Arial"/>
          <w:sz w:val="22"/>
          <w:szCs w:val="22"/>
        </w:rPr>
        <w:t xml:space="preserve">činnosti </w:t>
      </w:r>
      <w:r w:rsidRPr="00C73412">
        <w:rPr>
          <w:rFonts w:ascii="Arial" w:hAnsi="Arial" w:cs="Arial"/>
          <w:sz w:val="22"/>
          <w:szCs w:val="22"/>
        </w:rPr>
        <w:t xml:space="preserve">koordinátora bezpečnosti a ochrany zdraví při práci na staveništi (dále jen “koordinátor BOZP“) bude </w:t>
      </w:r>
      <w:r w:rsidR="00A53178" w:rsidRPr="00C73412">
        <w:rPr>
          <w:rFonts w:ascii="Arial" w:hAnsi="Arial" w:cs="Arial"/>
          <w:sz w:val="22"/>
          <w:szCs w:val="22"/>
        </w:rPr>
        <w:t xml:space="preserve">prováděn </w:t>
      </w:r>
      <w:r w:rsidRPr="00C73412">
        <w:rPr>
          <w:rFonts w:ascii="Arial" w:hAnsi="Arial" w:cs="Arial"/>
          <w:sz w:val="22"/>
          <w:szCs w:val="22"/>
        </w:rPr>
        <w:t>na stavbě</w:t>
      </w:r>
      <w:r w:rsidRPr="00C73412">
        <w:rPr>
          <w:rFonts w:ascii="Arial" w:hAnsi="Arial" w:cs="Arial"/>
          <w:b/>
          <w:sz w:val="22"/>
          <w:szCs w:val="22"/>
        </w:rPr>
        <w:t xml:space="preserve">: </w:t>
      </w:r>
      <w:r w:rsidR="00074E18" w:rsidRPr="00C73412">
        <w:rPr>
          <w:rFonts w:ascii="Arial" w:hAnsi="Arial" w:cs="Arial"/>
          <w:b/>
          <w:sz w:val="22"/>
          <w:szCs w:val="22"/>
        </w:rPr>
        <w:t xml:space="preserve"> </w:t>
      </w:r>
      <w:r w:rsidR="0072737A" w:rsidRPr="0072737A">
        <w:rPr>
          <w:rFonts w:ascii="Arial" w:hAnsi="Arial" w:cs="Arial"/>
          <w:b/>
          <w:sz w:val="22"/>
          <w:szCs w:val="22"/>
        </w:rPr>
        <w:t xml:space="preserve">II/128, II/150 Lukavec – hr. </w:t>
      </w:r>
      <w:proofErr w:type="gramStart"/>
      <w:r w:rsidR="0072737A" w:rsidRPr="0072737A">
        <w:rPr>
          <w:rFonts w:ascii="Arial" w:hAnsi="Arial" w:cs="Arial"/>
          <w:b/>
          <w:sz w:val="22"/>
          <w:szCs w:val="22"/>
        </w:rPr>
        <w:t>kraje</w:t>
      </w:r>
      <w:proofErr w:type="gramEnd"/>
      <w:r w:rsidR="00C9452E" w:rsidRPr="00C73412">
        <w:rPr>
          <w:rFonts w:ascii="Arial" w:hAnsi="Arial" w:cs="Arial"/>
          <w:sz w:val="22"/>
          <w:szCs w:val="22"/>
        </w:rPr>
        <w:t xml:space="preserve">, která bude realizována dle projektové dokumentace </w:t>
      </w:r>
      <w:r w:rsidR="0072737A" w:rsidRPr="00EA4A90">
        <w:rPr>
          <w:rFonts w:ascii="Arial" w:hAnsi="Arial" w:cs="Arial"/>
          <w:sz w:val="22"/>
          <w:szCs w:val="22"/>
        </w:rPr>
        <w:t xml:space="preserve">„II/128, II/150 Lukavec – hr. kraje“ vypracované ve stupni PDPS společností PUDIS a.s., </w:t>
      </w:r>
      <w:r w:rsidR="0072737A" w:rsidRPr="00954751">
        <w:rPr>
          <w:rFonts w:ascii="Arial" w:hAnsi="Arial" w:cs="Arial"/>
          <w:sz w:val="22"/>
          <w:szCs w:val="22"/>
        </w:rPr>
        <w:t>Podbabská 1014/20</w:t>
      </w:r>
      <w:r w:rsidR="0072737A" w:rsidRPr="00EA4A90">
        <w:rPr>
          <w:rFonts w:ascii="Arial" w:hAnsi="Arial" w:cs="Arial"/>
          <w:sz w:val="22"/>
          <w:szCs w:val="22"/>
        </w:rPr>
        <w:t xml:space="preserve">, </w:t>
      </w:r>
      <w:r w:rsidR="0072737A" w:rsidRPr="00954751">
        <w:rPr>
          <w:rFonts w:ascii="Arial" w:hAnsi="Arial" w:cs="Arial"/>
          <w:sz w:val="22"/>
          <w:szCs w:val="22"/>
        </w:rPr>
        <w:t>160 00 Praha 6</w:t>
      </w:r>
      <w:r w:rsidR="0072737A">
        <w:rPr>
          <w:rFonts w:ascii="Arial" w:hAnsi="Arial" w:cs="Arial"/>
          <w:sz w:val="22"/>
          <w:szCs w:val="22"/>
        </w:rPr>
        <w:t xml:space="preserve">, IČO </w:t>
      </w:r>
      <w:r w:rsidR="0072737A" w:rsidRPr="00C91E6B">
        <w:rPr>
          <w:rFonts w:ascii="Arial" w:hAnsi="Arial" w:cs="Arial"/>
          <w:sz w:val="22"/>
          <w:szCs w:val="22"/>
        </w:rPr>
        <w:t>45272891</w:t>
      </w:r>
      <w:r w:rsidR="0072737A" w:rsidRPr="00EA4A90">
        <w:rPr>
          <w:rFonts w:ascii="Arial" w:hAnsi="Arial" w:cs="Arial"/>
          <w:sz w:val="22"/>
          <w:szCs w:val="22"/>
        </w:rPr>
        <w:t xml:space="preserve"> v dubnu 2019.</w:t>
      </w:r>
    </w:p>
    <w:p w14:paraId="022E5FB1" w14:textId="77777777" w:rsidR="00C73412" w:rsidRPr="00C73412" w:rsidRDefault="00C73412" w:rsidP="00C73412">
      <w:pPr>
        <w:pStyle w:val="Zkladntextodsazen21"/>
        <w:spacing w:line="264" w:lineRule="auto"/>
        <w:ind w:left="0" w:firstLine="0"/>
        <w:rPr>
          <w:rFonts w:ascii="Arial" w:hAnsi="Arial" w:cs="Arial"/>
          <w:sz w:val="22"/>
          <w:szCs w:val="22"/>
        </w:rPr>
      </w:pP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25316C42"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7412D879" w14:textId="31C221BA" w:rsidR="00B42106" w:rsidRDefault="00B42106" w:rsidP="00344121">
      <w:pPr>
        <w:pStyle w:val="Bntext2"/>
        <w:ind w:left="284" w:hanging="142"/>
        <w:rPr>
          <w:rFonts w:cs="Arial"/>
          <w:szCs w:val="22"/>
        </w:rPr>
      </w:pPr>
    </w:p>
    <w:p w14:paraId="7F949BBB" w14:textId="6BE5ABCF" w:rsidR="00B42106" w:rsidRDefault="00B42106"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E3D4748" w14:textId="0B42886A"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Pr>
          <w:rFonts w:ascii="Arial" w:hAnsi="Arial" w:cs="Arial"/>
          <w:b w:val="0"/>
          <w:bCs w:val="0"/>
          <w:sz w:val="22"/>
          <w:szCs w:val="22"/>
          <w:lang w:val="cs-CZ"/>
        </w:rPr>
        <w:t>1</w:t>
      </w:r>
      <w:r w:rsidR="005A2FBC">
        <w:rPr>
          <w:rFonts w:ascii="Arial" w:hAnsi="Arial" w:cs="Arial"/>
          <w:b w:val="0"/>
          <w:bCs w:val="0"/>
          <w:sz w:val="22"/>
          <w:szCs w:val="22"/>
          <w:lang w:val="cs-CZ"/>
        </w:rPr>
        <w:t>0</w:t>
      </w:r>
      <w:r w:rsidRPr="00B57C09">
        <w:rPr>
          <w:rFonts w:ascii="Arial" w:hAnsi="Arial" w:cs="Arial"/>
          <w:b w:val="0"/>
          <w:bCs w:val="0"/>
          <w:sz w:val="22"/>
          <w:szCs w:val="22"/>
        </w:rPr>
        <w:t>/20</w:t>
      </w:r>
      <w:r>
        <w:rPr>
          <w:rFonts w:ascii="Arial" w:hAnsi="Arial" w:cs="Arial"/>
          <w:b w:val="0"/>
          <w:bCs w:val="0"/>
          <w:sz w:val="22"/>
          <w:szCs w:val="22"/>
          <w:lang w:val="cs-CZ"/>
        </w:rPr>
        <w:t>2</w:t>
      </w:r>
      <w:r w:rsidR="005A2FBC">
        <w:rPr>
          <w:rFonts w:ascii="Arial" w:hAnsi="Arial" w:cs="Arial"/>
          <w:b w:val="0"/>
          <w:bCs w:val="0"/>
          <w:sz w:val="22"/>
          <w:szCs w:val="22"/>
          <w:lang w:val="cs-CZ"/>
        </w:rPr>
        <w:t>1</w:t>
      </w:r>
    </w:p>
    <w:p w14:paraId="4FE4693A" w14:textId="122957E9" w:rsidR="00DA106F" w:rsidRPr="000F7956" w:rsidRDefault="005A2FBC" w:rsidP="00DA106F">
      <w:pPr>
        <w:pStyle w:val="Nzev"/>
        <w:spacing w:line="288" w:lineRule="auto"/>
        <w:ind w:left="6804" w:hanging="6798"/>
        <w:jc w:val="left"/>
        <w:rPr>
          <w:rFonts w:ascii="Arial" w:hAnsi="Arial" w:cs="Arial"/>
          <w:b w:val="0"/>
          <w:bCs w:val="0"/>
          <w:sz w:val="22"/>
          <w:szCs w:val="22"/>
          <w:lang w:val="cs-CZ"/>
        </w:rPr>
      </w:pPr>
      <w:r>
        <w:rPr>
          <w:rFonts w:ascii="Arial" w:hAnsi="Arial" w:cs="Arial"/>
          <w:b w:val="0"/>
          <w:sz w:val="22"/>
          <w:szCs w:val="22"/>
          <w:lang w:val="cs-CZ"/>
        </w:rPr>
        <w:t>P</w:t>
      </w:r>
      <w:proofErr w:type="spellStart"/>
      <w:r w:rsidRPr="008124AB">
        <w:rPr>
          <w:rFonts w:ascii="Arial" w:hAnsi="Arial" w:cs="Arial"/>
          <w:b w:val="0"/>
          <w:sz w:val="22"/>
          <w:szCs w:val="22"/>
        </w:rPr>
        <w:t>ředčasné</w:t>
      </w:r>
      <w:proofErr w:type="spellEnd"/>
      <w:r>
        <w:rPr>
          <w:rFonts w:ascii="Arial" w:hAnsi="Arial" w:cs="Arial"/>
          <w:b w:val="0"/>
          <w:sz w:val="22"/>
          <w:szCs w:val="22"/>
          <w:lang w:val="cs-CZ"/>
        </w:rPr>
        <w:t xml:space="preserve"> </w:t>
      </w:r>
      <w:r w:rsidR="00DA106F" w:rsidRPr="008124AB">
        <w:rPr>
          <w:rFonts w:ascii="Arial" w:hAnsi="Arial" w:cs="Arial"/>
          <w:b w:val="0"/>
          <w:sz w:val="22"/>
          <w:szCs w:val="22"/>
        </w:rPr>
        <w:t>užívání</w:t>
      </w:r>
      <w:r>
        <w:rPr>
          <w:rFonts w:ascii="Arial" w:hAnsi="Arial" w:cs="Arial"/>
          <w:b w:val="0"/>
          <w:sz w:val="22"/>
          <w:szCs w:val="22"/>
          <w:lang w:val="cs-CZ"/>
        </w:rPr>
        <w:t xml:space="preserve"> stavby </w:t>
      </w:r>
      <w:r w:rsidR="00DA106F" w:rsidRPr="00B57C09">
        <w:rPr>
          <w:rFonts w:ascii="Arial" w:hAnsi="Arial" w:cs="Arial"/>
          <w:b w:val="0"/>
          <w:sz w:val="22"/>
          <w:szCs w:val="22"/>
          <w:lang w:val="cs-CZ"/>
        </w:rPr>
        <w:tab/>
      </w:r>
      <w:r w:rsidR="00DA106F" w:rsidRPr="00B57C09">
        <w:rPr>
          <w:rFonts w:ascii="Arial" w:hAnsi="Arial" w:cs="Arial"/>
          <w:b w:val="0"/>
          <w:bCs w:val="0"/>
          <w:sz w:val="22"/>
          <w:szCs w:val="22"/>
        </w:rPr>
        <w:t xml:space="preserve">do </w:t>
      </w:r>
      <w:r w:rsidR="00B42106">
        <w:rPr>
          <w:rFonts w:ascii="Arial" w:hAnsi="Arial" w:cs="Arial"/>
          <w:b w:val="0"/>
          <w:bCs w:val="0"/>
          <w:sz w:val="22"/>
          <w:szCs w:val="22"/>
          <w:lang w:val="cs-CZ"/>
        </w:rPr>
        <w:t>1</w:t>
      </w:r>
      <w:r w:rsidR="00DA106F" w:rsidRPr="00B57C09">
        <w:rPr>
          <w:rFonts w:ascii="Arial" w:hAnsi="Arial" w:cs="Arial"/>
          <w:b w:val="0"/>
          <w:bCs w:val="0"/>
          <w:sz w:val="22"/>
          <w:szCs w:val="22"/>
        </w:rPr>
        <w:t xml:space="preserve">. </w:t>
      </w:r>
      <w:r w:rsidR="00B42106">
        <w:rPr>
          <w:rFonts w:ascii="Arial" w:hAnsi="Arial" w:cs="Arial"/>
          <w:b w:val="0"/>
          <w:bCs w:val="0"/>
          <w:sz w:val="22"/>
          <w:szCs w:val="22"/>
          <w:lang w:val="cs-CZ"/>
        </w:rPr>
        <w:t>11</w:t>
      </w:r>
      <w:r w:rsidR="00DA106F" w:rsidRPr="00B57C09">
        <w:rPr>
          <w:rFonts w:ascii="Arial" w:hAnsi="Arial" w:cs="Arial"/>
          <w:b w:val="0"/>
          <w:bCs w:val="0"/>
          <w:sz w:val="22"/>
          <w:szCs w:val="22"/>
        </w:rPr>
        <w:t>. 20</w:t>
      </w:r>
      <w:r w:rsidR="00DA106F">
        <w:rPr>
          <w:rFonts w:ascii="Arial" w:hAnsi="Arial" w:cs="Arial"/>
          <w:b w:val="0"/>
          <w:bCs w:val="0"/>
          <w:sz w:val="22"/>
          <w:szCs w:val="22"/>
          <w:lang w:val="cs-CZ"/>
        </w:rPr>
        <w:t>2</w:t>
      </w:r>
      <w:r w:rsidR="00B42106">
        <w:rPr>
          <w:rFonts w:ascii="Arial" w:hAnsi="Arial" w:cs="Arial"/>
          <w:b w:val="0"/>
          <w:bCs w:val="0"/>
          <w:sz w:val="22"/>
          <w:szCs w:val="22"/>
          <w:lang w:val="cs-CZ"/>
        </w:rPr>
        <w:t>2</w:t>
      </w:r>
    </w:p>
    <w:p w14:paraId="08A5A845" w14:textId="4890E3DF" w:rsidR="00DA106F" w:rsidRPr="005A2FBC" w:rsidRDefault="00DA106F" w:rsidP="00DA106F">
      <w:pPr>
        <w:pStyle w:val="Nzev"/>
        <w:spacing w:line="288" w:lineRule="auto"/>
        <w:ind w:left="6804" w:hanging="6798"/>
        <w:jc w:val="left"/>
        <w:rPr>
          <w:rFonts w:ascii="Arial" w:hAnsi="Arial" w:cs="Arial"/>
          <w:b w:val="0"/>
          <w:sz w:val="22"/>
          <w:szCs w:val="22"/>
          <w:lang w:val="cs-CZ"/>
        </w:rPr>
      </w:pPr>
      <w:r w:rsidRPr="00DA106F">
        <w:rPr>
          <w:rFonts w:ascii="Arial" w:hAnsi="Arial" w:cs="Arial"/>
          <w:b w:val="0"/>
          <w:sz w:val="22"/>
          <w:szCs w:val="22"/>
        </w:rPr>
        <w:t xml:space="preserve">Dokončení </w:t>
      </w:r>
      <w:r w:rsidR="005A2FBC">
        <w:rPr>
          <w:rFonts w:ascii="Arial" w:hAnsi="Arial" w:cs="Arial"/>
          <w:b w:val="0"/>
          <w:sz w:val="22"/>
          <w:szCs w:val="22"/>
          <w:lang w:val="cs-CZ"/>
        </w:rPr>
        <w:t>stavby</w:t>
      </w:r>
      <w:r w:rsidRPr="00DA106F">
        <w:rPr>
          <w:rFonts w:ascii="Arial" w:hAnsi="Arial" w:cs="Arial"/>
          <w:b w:val="0"/>
          <w:sz w:val="22"/>
          <w:szCs w:val="22"/>
        </w:rPr>
        <w:t xml:space="preserve"> vč. předání kompletní dokladové části</w:t>
      </w:r>
      <w:r w:rsidRPr="00DA106F">
        <w:rPr>
          <w:rFonts w:ascii="Arial" w:hAnsi="Arial" w:cs="Arial"/>
          <w:b w:val="0"/>
          <w:sz w:val="22"/>
          <w:szCs w:val="22"/>
        </w:rPr>
        <w:tab/>
        <w:t xml:space="preserve">do </w:t>
      </w:r>
      <w:r w:rsidR="00B42106">
        <w:rPr>
          <w:rFonts w:ascii="Arial" w:hAnsi="Arial" w:cs="Arial"/>
          <w:b w:val="0"/>
          <w:sz w:val="22"/>
          <w:szCs w:val="22"/>
          <w:lang w:val="cs-CZ"/>
        </w:rPr>
        <w:t>20</w:t>
      </w:r>
      <w:r w:rsidRPr="00DA106F">
        <w:rPr>
          <w:rFonts w:ascii="Arial" w:hAnsi="Arial" w:cs="Arial"/>
          <w:b w:val="0"/>
          <w:sz w:val="22"/>
          <w:szCs w:val="22"/>
        </w:rPr>
        <w:t xml:space="preserve">. </w:t>
      </w:r>
      <w:r w:rsidR="00B42106">
        <w:rPr>
          <w:rFonts w:ascii="Arial" w:hAnsi="Arial" w:cs="Arial"/>
          <w:b w:val="0"/>
          <w:sz w:val="22"/>
          <w:szCs w:val="22"/>
          <w:lang w:val="cs-CZ"/>
        </w:rPr>
        <w:t>1</w:t>
      </w:r>
      <w:r w:rsidRPr="00DA106F">
        <w:rPr>
          <w:rFonts w:ascii="Arial" w:hAnsi="Arial" w:cs="Arial"/>
          <w:b w:val="0"/>
          <w:sz w:val="22"/>
          <w:szCs w:val="22"/>
        </w:rPr>
        <w:t>. 202</w:t>
      </w:r>
      <w:r w:rsidR="005A2FBC">
        <w:rPr>
          <w:rFonts w:ascii="Arial" w:hAnsi="Arial" w:cs="Arial"/>
          <w:b w:val="0"/>
          <w:sz w:val="22"/>
          <w:szCs w:val="22"/>
          <w:lang w:val="cs-CZ"/>
        </w:rPr>
        <w:t>3</w:t>
      </w:r>
    </w:p>
    <w:p w14:paraId="56351C82" w14:textId="77777777" w:rsidR="00392621" w:rsidRPr="005C1B65" w:rsidRDefault="00392621" w:rsidP="002C48E7">
      <w:pPr>
        <w:pStyle w:val="Zkladntextodsazen"/>
        <w:jc w:val="both"/>
        <w:rPr>
          <w:rFonts w:ascii="Arial" w:hAnsi="Arial" w:cs="Arial"/>
          <w:sz w:val="22"/>
          <w:szCs w:val="22"/>
        </w:rPr>
      </w:pPr>
    </w:p>
    <w:p w14:paraId="4E937EF8" w14:textId="7A916006"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B42106">
        <w:rPr>
          <w:rFonts w:ascii="Arial" w:hAnsi="Arial"/>
          <w:sz w:val="22"/>
        </w:rPr>
        <w:t>01</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5A2FBC">
        <w:rPr>
          <w:rFonts w:ascii="Arial" w:hAnsi="Arial"/>
          <w:sz w:val="22"/>
        </w:rPr>
        <w:t>3</w:t>
      </w:r>
      <w:r w:rsidR="004D3CBC" w:rsidRPr="0030335C">
        <w:rPr>
          <w:rFonts w:ascii="Arial" w:hAnsi="Arial"/>
          <w:sz w:val="22"/>
        </w:rPr>
        <w:t xml:space="preserve">. </w:t>
      </w:r>
      <w:r w:rsidR="005229BF" w:rsidRPr="0030335C">
        <w:rPr>
          <w:rFonts w:ascii="Arial" w:hAnsi="Arial"/>
          <w:sz w:val="22"/>
        </w:rPr>
        <w:t xml:space="preserve">Čas plnění zahrnuje </w:t>
      </w:r>
      <w:r w:rsidR="00B42106">
        <w:rPr>
          <w:rFonts w:ascii="Arial" w:hAnsi="Arial"/>
          <w:sz w:val="22"/>
        </w:rPr>
        <w:t>16</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493B6709" w:rsidR="003B7F43" w:rsidRPr="00C92A09" w:rsidRDefault="00B42106" w:rsidP="005A2FBC">
            <w:pPr>
              <w:jc w:val="center"/>
              <w:rPr>
                <w:rFonts w:ascii="Arial" w:hAnsi="Arial" w:cs="Arial"/>
                <w:bCs/>
              </w:rPr>
            </w:pPr>
            <w:r>
              <w:rPr>
                <w:rFonts w:ascii="Arial" w:hAnsi="Arial" w:cs="Arial"/>
                <w:bCs/>
              </w:rPr>
              <w:t>16</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039CA90B" w14:textId="77777777" w:rsidR="00924FDB" w:rsidRPr="00A05141" w:rsidRDefault="00924FDB"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2620ACB1"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lastRenderedPageBreak/>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r w:rsidR="009561BE"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27614186" w:rsidR="005C477F" w:rsidRPr="00DD68C7" w:rsidRDefault="005C477F" w:rsidP="009C4BC0">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w:t>
      </w:r>
      <w:r w:rsidRPr="005A4DE9">
        <w:rPr>
          <w:rFonts w:ascii="Arial" w:hAnsi="Arial" w:cs="Arial"/>
          <w:sz w:val="22"/>
          <w:szCs w:val="22"/>
        </w:rPr>
        <w:t xml:space="preserve">označení </w:t>
      </w:r>
      <w:r w:rsidR="00FD0B71" w:rsidRPr="005A4DE9">
        <w:rPr>
          <w:rFonts w:ascii="Arial" w:hAnsi="Arial" w:cs="Arial"/>
          <w:sz w:val="22"/>
          <w:szCs w:val="22"/>
        </w:rPr>
        <w:t>příkazce</w:t>
      </w:r>
      <w:r w:rsidRPr="005A4DE9">
        <w:rPr>
          <w:rFonts w:ascii="Arial" w:hAnsi="Arial" w:cs="Arial"/>
          <w:sz w:val="22"/>
          <w:szCs w:val="22"/>
        </w:rPr>
        <w:t>: Kraj Vysočina, Žižkova 1882/57, 58</w:t>
      </w:r>
      <w:r w:rsidR="00886294" w:rsidRPr="005A4DE9">
        <w:rPr>
          <w:rFonts w:ascii="Arial" w:hAnsi="Arial" w:cs="Arial"/>
          <w:sz w:val="22"/>
          <w:szCs w:val="22"/>
        </w:rPr>
        <w:t>6</w:t>
      </w:r>
      <w:r w:rsidRPr="005A4DE9">
        <w:rPr>
          <w:rFonts w:ascii="Arial" w:hAnsi="Arial" w:cs="Arial"/>
          <w:sz w:val="22"/>
          <w:szCs w:val="22"/>
        </w:rPr>
        <w:t xml:space="preserve"> </w:t>
      </w:r>
      <w:r w:rsidR="00886294" w:rsidRPr="005A4DE9">
        <w:rPr>
          <w:rFonts w:ascii="Arial" w:hAnsi="Arial" w:cs="Arial"/>
          <w:sz w:val="22"/>
          <w:szCs w:val="22"/>
        </w:rPr>
        <w:t>01</w:t>
      </w:r>
      <w:r w:rsidRPr="005A4DE9">
        <w:rPr>
          <w:rFonts w:ascii="Arial" w:hAnsi="Arial" w:cs="Arial"/>
          <w:sz w:val="22"/>
          <w:szCs w:val="22"/>
        </w:rPr>
        <w:t xml:space="preserve"> Jihlava, IČ</w:t>
      </w:r>
      <w:r w:rsidR="00AB1689" w:rsidRPr="005A4DE9">
        <w:rPr>
          <w:rFonts w:ascii="Arial" w:hAnsi="Arial" w:cs="Arial"/>
          <w:sz w:val="22"/>
          <w:szCs w:val="22"/>
        </w:rPr>
        <w:t>O</w:t>
      </w:r>
      <w:r w:rsidR="00A51C2E" w:rsidRPr="005A4DE9">
        <w:rPr>
          <w:rFonts w:ascii="Arial" w:hAnsi="Arial" w:cs="Arial"/>
          <w:sz w:val="22"/>
          <w:szCs w:val="22"/>
        </w:rPr>
        <w:t xml:space="preserve"> 70890</w:t>
      </w:r>
      <w:r w:rsidRPr="005A4DE9">
        <w:rPr>
          <w:rFonts w:ascii="Arial" w:hAnsi="Arial" w:cs="Arial"/>
          <w:sz w:val="22"/>
          <w:szCs w:val="22"/>
        </w:rPr>
        <w:t xml:space="preserve">749.  </w:t>
      </w:r>
      <w:r w:rsidR="00BA712F" w:rsidRPr="005A4DE9">
        <w:rPr>
          <w:rFonts w:ascii="Arial" w:hAnsi="Arial" w:cs="Arial"/>
          <w:sz w:val="22"/>
          <w:szCs w:val="22"/>
        </w:rPr>
        <w:t>P</w:t>
      </w:r>
      <w:r w:rsidR="00FD0B71" w:rsidRPr="005A4DE9">
        <w:rPr>
          <w:rFonts w:ascii="Arial" w:hAnsi="Arial" w:cs="Arial"/>
          <w:sz w:val="22"/>
          <w:szCs w:val="22"/>
        </w:rPr>
        <w:t>říkazník</w:t>
      </w:r>
      <w:r w:rsidR="00BA712F" w:rsidRPr="005A4DE9">
        <w:rPr>
          <w:rFonts w:ascii="Arial" w:hAnsi="Arial" w:cs="Arial"/>
          <w:sz w:val="22"/>
          <w:szCs w:val="22"/>
        </w:rPr>
        <w:t xml:space="preserve"> je</w:t>
      </w:r>
      <w:r w:rsidR="00FD0B71" w:rsidRPr="005A4DE9">
        <w:rPr>
          <w:rFonts w:ascii="Arial" w:hAnsi="Arial" w:cs="Arial"/>
          <w:sz w:val="22"/>
          <w:szCs w:val="22"/>
        </w:rPr>
        <w:t xml:space="preserve"> </w:t>
      </w:r>
      <w:r w:rsidRPr="005A4DE9">
        <w:rPr>
          <w:rFonts w:ascii="Arial" w:hAnsi="Arial" w:cs="Arial"/>
          <w:sz w:val="22"/>
          <w:szCs w:val="22"/>
        </w:rPr>
        <w:t xml:space="preserve">povinen uvádět na </w:t>
      </w:r>
      <w:r w:rsidR="00A07B55" w:rsidRPr="005A4DE9">
        <w:rPr>
          <w:rFonts w:ascii="Arial" w:hAnsi="Arial" w:cs="Arial"/>
          <w:sz w:val="22"/>
          <w:szCs w:val="22"/>
        </w:rPr>
        <w:t>fakturách</w:t>
      </w:r>
      <w:r w:rsidRPr="005A4DE9">
        <w:rPr>
          <w:rFonts w:ascii="Arial" w:hAnsi="Arial" w:cs="Arial"/>
          <w:sz w:val="22"/>
          <w:szCs w:val="22"/>
        </w:rPr>
        <w:t xml:space="preserve"> doslovný a přesný název akc</w:t>
      </w:r>
      <w:r w:rsidR="003C5210" w:rsidRPr="005A4DE9">
        <w:rPr>
          <w:rFonts w:ascii="Arial" w:hAnsi="Arial" w:cs="Arial"/>
          <w:sz w:val="22"/>
          <w:szCs w:val="22"/>
        </w:rPr>
        <w:t xml:space="preserve">e </w:t>
      </w:r>
      <w:r w:rsidR="00886294" w:rsidRPr="005A4DE9">
        <w:rPr>
          <w:rFonts w:ascii="Arial" w:hAnsi="Arial" w:cs="Arial"/>
          <w:sz w:val="22"/>
          <w:szCs w:val="22"/>
        </w:rPr>
        <w:t xml:space="preserve">II/128, II/150 Lukavec – hr. </w:t>
      </w:r>
      <w:proofErr w:type="gramStart"/>
      <w:r w:rsidR="00886294" w:rsidRPr="005A4DE9">
        <w:rPr>
          <w:rFonts w:ascii="Arial" w:hAnsi="Arial" w:cs="Arial"/>
          <w:sz w:val="22"/>
          <w:szCs w:val="22"/>
        </w:rPr>
        <w:t>kraje</w:t>
      </w:r>
      <w:proofErr w:type="gramEnd"/>
      <w:r w:rsidR="00B511AC" w:rsidRPr="005A4DE9">
        <w:rPr>
          <w:rFonts w:ascii="Arial" w:hAnsi="Arial" w:cs="Arial"/>
          <w:sz w:val="22"/>
          <w:szCs w:val="22"/>
        </w:rPr>
        <w:t xml:space="preserve"> a registrační číslo projektu </w:t>
      </w:r>
      <w:r w:rsidR="00886294" w:rsidRPr="005A4DE9">
        <w:rPr>
          <w:rFonts w:ascii="Arial" w:hAnsi="Arial" w:cs="Arial"/>
          <w:sz w:val="22"/>
          <w:szCs w:val="22"/>
        </w:rPr>
        <w:t>CZ.06.1.42/0.0/0.0/19_114/0012884</w:t>
      </w:r>
      <w:r w:rsidR="00DD68C7" w:rsidRPr="005A4DE9">
        <w:rPr>
          <w:rFonts w:ascii="Arial" w:hAnsi="Arial" w:cs="Arial"/>
          <w:sz w:val="22"/>
          <w:szCs w:val="22"/>
        </w:rPr>
        <w:t>.</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Mezi smluvními stranami se touto smlouvou sjednává, že celkové plnění, na které je uzavřena tato smlouva, je souhrnem dí</w:t>
      </w:r>
      <w:bookmarkStart w:id="0" w:name="_GoBack"/>
      <w:bookmarkEnd w:id="0"/>
      <w:r w:rsidRPr="005C1B65">
        <w:rPr>
          <w:rFonts w:ascii="Arial" w:hAnsi="Arial" w:cs="Arial"/>
          <w:sz w:val="22"/>
          <w:szCs w:val="22"/>
        </w:rPr>
        <w:t xml:space="preserve">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77777777"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08FFCE65" w14:textId="77777777" w:rsidR="003B7F43" w:rsidRDefault="003B7F43" w:rsidP="002C48E7">
      <w:pPr>
        <w:pStyle w:val="Zkladntextodsazen"/>
        <w:spacing w:before="120" w:after="120"/>
        <w:jc w:val="center"/>
        <w:rPr>
          <w:rFonts w:ascii="Arial" w:hAnsi="Arial" w:cs="Arial"/>
          <w:b/>
          <w:sz w:val="22"/>
          <w:szCs w:val="22"/>
        </w:rPr>
      </w:pPr>
    </w:p>
    <w:p w14:paraId="589DAB7E" w14:textId="77777777" w:rsidR="00CB322E" w:rsidRDefault="00CB322E" w:rsidP="002C48E7">
      <w:pPr>
        <w:pStyle w:val="Zkladntextodsazen"/>
        <w:spacing w:before="120" w:after="120"/>
        <w:jc w:val="center"/>
        <w:rPr>
          <w:rFonts w:ascii="Arial" w:hAnsi="Arial" w:cs="Arial"/>
          <w:b/>
          <w:sz w:val="22"/>
          <w:szCs w:val="22"/>
        </w:rPr>
      </w:pPr>
    </w:p>
    <w:p w14:paraId="33C8E075"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707E5D92" w14:textId="77777777"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lastRenderedPageBreak/>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0DA2D9DD"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1CA18AA"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lastRenderedPageBreak/>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2028.</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72E77AA7"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5594FBB" w14:textId="58D47838" w:rsidR="00727903" w:rsidRDefault="00727903" w:rsidP="0044065A">
      <w:pPr>
        <w:pStyle w:val="Zkladntextodsazen"/>
        <w:tabs>
          <w:tab w:val="left" w:pos="567"/>
        </w:tabs>
        <w:jc w:val="both"/>
        <w:rPr>
          <w:rFonts w:ascii="Arial" w:hAnsi="Arial" w:cs="Arial"/>
          <w:spacing w:val="6"/>
          <w:sz w:val="22"/>
          <w:szCs w:val="22"/>
        </w:rPr>
      </w:pPr>
    </w:p>
    <w:p w14:paraId="599DF153" w14:textId="1E910555"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Pr="00727903">
        <w:rPr>
          <w:rFonts w:ascii="Arial" w:hAnsi="Arial" w:cs="Arial"/>
          <w:spacing w:val="6"/>
          <w:sz w:val="22"/>
          <w:szCs w:val="22"/>
        </w:rPr>
        <w:t>Zhotovitel 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73AE68BD"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Pr="00727903">
        <w:rPr>
          <w:rFonts w:ascii="Arial" w:hAnsi="Arial" w:cs="Arial"/>
          <w:spacing w:val="6"/>
          <w:sz w:val="22"/>
          <w:szCs w:val="22"/>
        </w:rPr>
        <w:t>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6EC208A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Pr="00727903">
        <w:rPr>
          <w:rFonts w:ascii="Arial" w:hAnsi="Arial" w:cs="Arial"/>
          <w:spacing w:val="6"/>
          <w:sz w:val="22"/>
          <w:szCs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5313B7B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67BB8EE" w14:textId="0BACFEA5"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727903">
        <w:rPr>
          <w:rFonts w:ascii="Arial" w:hAnsi="Arial" w:cs="Arial"/>
          <w:spacing w:val="6"/>
          <w:sz w:val="22"/>
          <w:szCs w:val="22"/>
        </w:rPr>
        <w:t>6</w:t>
      </w:r>
      <w:r w:rsidRPr="0044065A">
        <w:rPr>
          <w:rFonts w:ascii="Arial" w:hAnsi="Arial" w:cs="Arial"/>
          <w:spacing w:val="6"/>
          <w:sz w:val="22"/>
          <w:szCs w:val="22"/>
        </w:rPr>
        <w:t>.</w:t>
      </w:r>
      <w:r w:rsidRPr="0044065A">
        <w:rPr>
          <w:rFonts w:ascii="Arial" w:hAnsi="Arial" w:cs="Arial"/>
          <w:spacing w:val="6"/>
          <w:sz w:val="22"/>
          <w:szCs w:val="22"/>
        </w:rPr>
        <w:tab/>
        <w:t>Smlouva je vyhotovena ve čtyřech stejnopisech, z nichž tři obdrží příkazce a jeden příkazník.</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F62AB30"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727903">
        <w:rPr>
          <w:rFonts w:ascii="Arial" w:hAnsi="Arial" w:cs="Arial"/>
          <w:spacing w:val="6"/>
          <w:sz w:val="22"/>
          <w:szCs w:val="22"/>
        </w:rPr>
        <w:t>7</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77777777"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2E0BEBF6"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5A4DE9">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5A4DE9">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7"/>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8"/>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4"/>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2A38"/>
    <w:rsid w:val="000A4BD1"/>
    <w:rsid w:val="000A54C2"/>
    <w:rsid w:val="000B04A2"/>
    <w:rsid w:val="000B06F5"/>
    <w:rsid w:val="000B0978"/>
    <w:rsid w:val="000B6D0C"/>
    <w:rsid w:val="000B717E"/>
    <w:rsid w:val="000B7A5F"/>
    <w:rsid w:val="000C255D"/>
    <w:rsid w:val="000D4CFC"/>
    <w:rsid w:val="000D7B4D"/>
    <w:rsid w:val="000E678B"/>
    <w:rsid w:val="000E6835"/>
    <w:rsid w:val="000E6E89"/>
    <w:rsid w:val="000E7DEF"/>
    <w:rsid w:val="000F224F"/>
    <w:rsid w:val="000F4AEC"/>
    <w:rsid w:val="000F6ED3"/>
    <w:rsid w:val="000F7BD1"/>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6523"/>
    <w:rsid w:val="00156826"/>
    <w:rsid w:val="0016116B"/>
    <w:rsid w:val="0017187B"/>
    <w:rsid w:val="00185F42"/>
    <w:rsid w:val="0019019B"/>
    <w:rsid w:val="00195288"/>
    <w:rsid w:val="001A35DE"/>
    <w:rsid w:val="001B4260"/>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22C48"/>
    <w:rsid w:val="00232774"/>
    <w:rsid w:val="002419F9"/>
    <w:rsid w:val="00245A03"/>
    <w:rsid w:val="00246F5D"/>
    <w:rsid w:val="00247D59"/>
    <w:rsid w:val="0025157C"/>
    <w:rsid w:val="002543EA"/>
    <w:rsid w:val="0025540D"/>
    <w:rsid w:val="00270D48"/>
    <w:rsid w:val="00281D65"/>
    <w:rsid w:val="0028613C"/>
    <w:rsid w:val="002904E1"/>
    <w:rsid w:val="0029599C"/>
    <w:rsid w:val="002969BA"/>
    <w:rsid w:val="00297EE1"/>
    <w:rsid w:val="002A366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5FC"/>
    <w:rsid w:val="00356977"/>
    <w:rsid w:val="00365577"/>
    <w:rsid w:val="003679DC"/>
    <w:rsid w:val="00367AA0"/>
    <w:rsid w:val="003703E5"/>
    <w:rsid w:val="0037462F"/>
    <w:rsid w:val="00384542"/>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27E65"/>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65613"/>
    <w:rsid w:val="005746CE"/>
    <w:rsid w:val="0058750A"/>
    <w:rsid w:val="00591739"/>
    <w:rsid w:val="005A15A8"/>
    <w:rsid w:val="005A20E2"/>
    <w:rsid w:val="005A2FBC"/>
    <w:rsid w:val="005A3D98"/>
    <w:rsid w:val="005A4DE9"/>
    <w:rsid w:val="005B3DA2"/>
    <w:rsid w:val="005B5570"/>
    <w:rsid w:val="005B567A"/>
    <w:rsid w:val="005C113F"/>
    <w:rsid w:val="005C1B65"/>
    <w:rsid w:val="005C26B3"/>
    <w:rsid w:val="005C477F"/>
    <w:rsid w:val="005C6CDD"/>
    <w:rsid w:val="005D3DF3"/>
    <w:rsid w:val="005E0A7F"/>
    <w:rsid w:val="005E50B1"/>
    <w:rsid w:val="005E56EC"/>
    <w:rsid w:val="005F142A"/>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B5A"/>
    <w:rsid w:val="0068471B"/>
    <w:rsid w:val="0069369A"/>
    <w:rsid w:val="006946BF"/>
    <w:rsid w:val="006A05D2"/>
    <w:rsid w:val="006A164A"/>
    <w:rsid w:val="006C3F72"/>
    <w:rsid w:val="006C6A84"/>
    <w:rsid w:val="006D5E96"/>
    <w:rsid w:val="006E2BC3"/>
    <w:rsid w:val="006F040D"/>
    <w:rsid w:val="006F4A1F"/>
    <w:rsid w:val="006F508A"/>
    <w:rsid w:val="006F5483"/>
    <w:rsid w:val="006F59D7"/>
    <w:rsid w:val="00701CE7"/>
    <w:rsid w:val="00705D93"/>
    <w:rsid w:val="00714A74"/>
    <w:rsid w:val="00722B0C"/>
    <w:rsid w:val="00724817"/>
    <w:rsid w:val="0072737A"/>
    <w:rsid w:val="00727903"/>
    <w:rsid w:val="00735DC1"/>
    <w:rsid w:val="0074268B"/>
    <w:rsid w:val="007430AF"/>
    <w:rsid w:val="00747772"/>
    <w:rsid w:val="00762D5D"/>
    <w:rsid w:val="0076640D"/>
    <w:rsid w:val="00770C3F"/>
    <w:rsid w:val="00773DF1"/>
    <w:rsid w:val="0078505C"/>
    <w:rsid w:val="007869B7"/>
    <w:rsid w:val="007950FD"/>
    <w:rsid w:val="00795524"/>
    <w:rsid w:val="007A73B8"/>
    <w:rsid w:val="007A7B3F"/>
    <w:rsid w:val="007B53E5"/>
    <w:rsid w:val="007B7EFD"/>
    <w:rsid w:val="007C1572"/>
    <w:rsid w:val="007C57BD"/>
    <w:rsid w:val="007D0AF7"/>
    <w:rsid w:val="007D2790"/>
    <w:rsid w:val="007E0409"/>
    <w:rsid w:val="007F2C96"/>
    <w:rsid w:val="007F32D8"/>
    <w:rsid w:val="007F4D8D"/>
    <w:rsid w:val="007F5C2B"/>
    <w:rsid w:val="007F648C"/>
    <w:rsid w:val="00806EF9"/>
    <w:rsid w:val="00817D71"/>
    <w:rsid w:val="00830556"/>
    <w:rsid w:val="00831549"/>
    <w:rsid w:val="00835B20"/>
    <w:rsid w:val="00840713"/>
    <w:rsid w:val="008438B0"/>
    <w:rsid w:val="00843D45"/>
    <w:rsid w:val="008455A5"/>
    <w:rsid w:val="00851629"/>
    <w:rsid w:val="00852D56"/>
    <w:rsid w:val="008559E8"/>
    <w:rsid w:val="00860AD6"/>
    <w:rsid w:val="0086197C"/>
    <w:rsid w:val="00864AA1"/>
    <w:rsid w:val="00870C1D"/>
    <w:rsid w:val="00871103"/>
    <w:rsid w:val="00882C71"/>
    <w:rsid w:val="008847E7"/>
    <w:rsid w:val="00886294"/>
    <w:rsid w:val="008911A7"/>
    <w:rsid w:val="00891D39"/>
    <w:rsid w:val="008939F4"/>
    <w:rsid w:val="008A1BC0"/>
    <w:rsid w:val="008A23A6"/>
    <w:rsid w:val="008A6FDE"/>
    <w:rsid w:val="008B13BE"/>
    <w:rsid w:val="008B3F2A"/>
    <w:rsid w:val="008B497A"/>
    <w:rsid w:val="008B4D20"/>
    <w:rsid w:val="008B543A"/>
    <w:rsid w:val="008C2348"/>
    <w:rsid w:val="008C7C61"/>
    <w:rsid w:val="008D1D1F"/>
    <w:rsid w:val="008E3D54"/>
    <w:rsid w:val="008E47CF"/>
    <w:rsid w:val="008E587D"/>
    <w:rsid w:val="008E6B86"/>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95229"/>
    <w:rsid w:val="009A1B72"/>
    <w:rsid w:val="009A2472"/>
    <w:rsid w:val="009B2792"/>
    <w:rsid w:val="009B40AD"/>
    <w:rsid w:val="009B7495"/>
    <w:rsid w:val="009B7EB6"/>
    <w:rsid w:val="009C062E"/>
    <w:rsid w:val="009C4BC0"/>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80818"/>
    <w:rsid w:val="00A8172C"/>
    <w:rsid w:val="00A82D84"/>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2106"/>
    <w:rsid w:val="00B43967"/>
    <w:rsid w:val="00B511AC"/>
    <w:rsid w:val="00B51BE6"/>
    <w:rsid w:val="00B51EB5"/>
    <w:rsid w:val="00B57DB3"/>
    <w:rsid w:val="00B64241"/>
    <w:rsid w:val="00B64FD2"/>
    <w:rsid w:val="00B67CA9"/>
    <w:rsid w:val="00B71A85"/>
    <w:rsid w:val="00BA6C89"/>
    <w:rsid w:val="00BA712F"/>
    <w:rsid w:val="00BB0AA2"/>
    <w:rsid w:val="00BB467C"/>
    <w:rsid w:val="00BD43EF"/>
    <w:rsid w:val="00BD6B51"/>
    <w:rsid w:val="00BE2EA9"/>
    <w:rsid w:val="00C036B4"/>
    <w:rsid w:val="00C143F5"/>
    <w:rsid w:val="00C26351"/>
    <w:rsid w:val="00C3687C"/>
    <w:rsid w:val="00C50E94"/>
    <w:rsid w:val="00C516BA"/>
    <w:rsid w:val="00C603AD"/>
    <w:rsid w:val="00C656F2"/>
    <w:rsid w:val="00C7181C"/>
    <w:rsid w:val="00C73412"/>
    <w:rsid w:val="00C74030"/>
    <w:rsid w:val="00C754E1"/>
    <w:rsid w:val="00C87B51"/>
    <w:rsid w:val="00C915BB"/>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68A"/>
    <w:rsid w:val="00DA106F"/>
    <w:rsid w:val="00DA6473"/>
    <w:rsid w:val="00DB2FB5"/>
    <w:rsid w:val="00DB76F6"/>
    <w:rsid w:val="00DC2B2E"/>
    <w:rsid w:val="00DC3915"/>
    <w:rsid w:val="00DD0A4B"/>
    <w:rsid w:val="00DD68C7"/>
    <w:rsid w:val="00DF0954"/>
    <w:rsid w:val="00DF366D"/>
    <w:rsid w:val="00DF70B5"/>
    <w:rsid w:val="00E00714"/>
    <w:rsid w:val="00E0275B"/>
    <w:rsid w:val="00E07212"/>
    <w:rsid w:val="00E137F5"/>
    <w:rsid w:val="00E168B6"/>
    <w:rsid w:val="00E213FC"/>
    <w:rsid w:val="00E308C3"/>
    <w:rsid w:val="00E320B8"/>
    <w:rsid w:val="00E33B3F"/>
    <w:rsid w:val="00E345E4"/>
    <w:rsid w:val="00E4465F"/>
    <w:rsid w:val="00E54AE8"/>
    <w:rsid w:val="00E61CD4"/>
    <w:rsid w:val="00E67CBB"/>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398</TotalTime>
  <Pages>8</Pages>
  <Words>3135</Words>
  <Characters>18501</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26</cp:revision>
  <cp:lastPrinted>2019-03-19T09:54:00Z</cp:lastPrinted>
  <dcterms:created xsi:type="dcterms:W3CDTF">2020-02-17T16:15:00Z</dcterms:created>
  <dcterms:modified xsi:type="dcterms:W3CDTF">2021-07-27T09:35:00Z</dcterms:modified>
</cp:coreProperties>
</file>